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D91D9CC" w14:textId="31E0F528" w:rsidR="0040014A" w:rsidRDefault="00D73B0F">
      <w:pPr>
        <w:sectPr w:rsidR="0040014A" w:rsidSect="00833661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7272BB" wp14:editId="217A11B6">
                <wp:simplePos x="0" y="0"/>
                <wp:positionH relativeFrom="column">
                  <wp:posOffset>4216400</wp:posOffset>
                </wp:positionH>
                <wp:positionV relativeFrom="paragraph">
                  <wp:posOffset>2961640</wp:posOffset>
                </wp:positionV>
                <wp:extent cx="4625975" cy="3302000"/>
                <wp:effectExtent l="0" t="0" r="22225" b="25400"/>
                <wp:wrapTight wrapText="bothSides">
                  <wp:wrapPolygon edited="0">
                    <wp:start x="0" y="0"/>
                    <wp:lineTo x="0" y="21600"/>
                    <wp:lineTo x="21585" y="21600"/>
                    <wp:lineTo x="21585" y="0"/>
                    <wp:lineTo x="0" y="0"/>
                  </wp:wrapPolygon>
                </wp:wrapTight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5975" cy="330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50FFF" w14:textId="605C0D33" w:rsidR="00B212A4" w:rsidRDefault="00B212A4" w:rsidP="00714DB1">
                            <w:pPr>
                              <w:widowControl/>
                              <w:suppressAutoHyphens w:val="0"/>
                              <w:ind w:left="36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‘Switch Off and Save’</w:t>
                            </w:r>
                          </w:p>
                          <w:p w14:paraId="4673515E" w14:textId="77777777" w:rsidR="00B212A4" w:rsidRDefault="00B212A4" w:rsidP="00714DB1">
                            <w:pPr>
                              <w:widowControl/>
                              <w:suppressAutoHyphens w:val="0"/>
                              <w:ind w:left="36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3793A378" w14:textId="3B5EBC1D" w:rsidR="00B212A4" w:rsidRPr="00A34EA8" w:rsidRDefault="00B212A4" w:rsidP="00FA6369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 w:cs="Arial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A34EA8">
                              <w:rPr>
                                <w:rFonts w:ascii="Comic Sans MS" w:hAnsi="Comic Sans MS" w:cs="Arial"/>
                                <w:color w:val="262626"/>
                                <w:sz w:val="20"/>
                                <w:szCs w:val="20"/>
                              </w:rPr>
                              <w:t>Most appliance</w:t>
                            </w:r>
                            <w:r>
                              <w:rPr>
                                <w:rFonts w:ascii="Comic Sans MS" w:hAnsi="Comic Sans MS" w:cs="Arial"/>
                                <w:color w:val="262626"/>
                                <w:sz w:val="20"/>
                                <w:szCs w:val="20"/>
                              </w:rPr>
                              <w:t xml:space="preserve">s that have a standby option (TV, DVD, Computer, Modem, PSP, Wii) keep using electricity, </w:t>
                            </w:r>
                            <w:r w:rsidRPr="00A34EA8">
                              <w:rPr>
                                <w:rFonts w:ascii="Comic Sans MS" w:hAnsi="Comic Sans MS" w:cs="Arial"/>
                                <w:color w:val="262626"/>
                                <w:sz w:val="20"/>
                                <w:szCs w:val="20"/>
                              </w:rPr>
                              <w:t xml:space="preserve">slowly but steadily, often without you </w:t>
                            </w:r>
                            <w:proofErr w:type="spellStart"/>
                            <w:r w:rsidRPr="00A34EA8">
                              <w:rPr>
                                <w:rFonts w:ascii="Comic Sans MS" w:hAnsi="Comic Sans MS" w:cs="Arial"/>
                                <w:color w:val="262626"/>
                                <w:sz w:val="20"/>
                                <w:szCs w:val="20"/>
                              </w:rPr>
                              <w:t>realising</w:t>
                            </w:r>
                            <w:proofErr w:type="spellEnd"/>
                            <w:r w:rsidRPr="00A34EA8">
                              <w:rPr>
                                <w:rFonts w:ascii="Comic Sans MS" w:hAnsi="Comic Sans MS" w:cs="Arial"/>
                                <w:color w:val="26262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07E2626" w14:textId="0D0EB51D" w:rsidR="00B212A4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 w:cs="Arial"/>
                                <w:color w:val="262626"/>
                                <w:sz w:val="20"/>
                                <w:szCs w:val="20"/>
                              </w:rPr>
                            </w:pPr>
                            <w:r w:rsidRPr="00A34EA8">
                              <w:rPr>
                                <w:rFonts w:ascii="Comic Sans MS" w:hAnsi="Comic Sans MS" w:cs="Arial"/>
                                <w:color w:val="262626"/>
                                <w:sz w:val="20"/>
                                <w:szCs w:val="20"/>
                              </w:rPr>
                              <w:t>The average household could be saving around 4% on their electricity bill if appliances on standby were switched off. </w:t>
                            </w:r>
                          </w:p>
                          <w:p w14:paraId="0846C63E" w14:textId="77777777" w:rsidR="00B212A4" w:rsidRPr="00A34EA8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Arial" w:hAnsi="Arial" w:cs="Arial"/>
                                <w:color w:val="B93F00"/>
                                <w:sz w:val="20"/>
                                <w:szCs w:val="20"/>
                              </w:rPr>
                            </w:pPr>
                          </w:p>
                          <w:p w14:paraId="510555F2" w14:textId="028A41E6" w:rsidR="00B212A4" w:rsidRPr="00A34EA8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A34EA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Begin by drawing a plan of your home.</w:t>
                            </w:r>
                          </w:p>
                          <w:p w14:paraId="1AD16264" w14:textId="3585989C" w:rsidR="00B212A4" w:rsidRPr="00A34EA8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A34EA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Indicate which rooms are which.</w:t>
                            </w:r>
                          </w:p>
                          <w:p w14:paraId="613C7728" w14:textId="79C1B06E" w:rsidR="00B212A4" w:rsidRPr="00A34EA8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Zapf Dingbats" w:hAnsi="Zapf Dingbat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34EA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For each room identify appliances that are often left on ‘standby’ with a RED </w:t>
                            </w:r>
                            <w:r w:rsidRPr="00A34EA8">
                              <w:rPr>
                                <w:rFonts w:ascii="Wingdings" w:hAnsi="Wingdings"/>
                                <w:color w:val="000000"/>
                                <w:sz w:val="20"/>
                                <w:szCs w:val="20"/>
                              </w:rPr>
                              <w:t></w:t>
                            </w:r>
                          </w:p>
                          <w:p w14:paraId="169A751F" w14:textId="500AF983" w:rsidR="00B212A4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A34EA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Check with mum or dad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if any of theses appliances could</w:t>
                            </w:r>
                            <w:r w:rsidRPr="00A34EA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be switched off.</w:t>
                            </w:r>
                          </w:p>
                          <w:p w14:paraId="1E2FF574" w14:textId="77777777" w:rsidR="00B212A4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5012F560" w14:textId="68BE77DB" w:rsidR="00B212A4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Make a list of ALL the appliances that have a clock displayed or are left on standby in your home.</w:t>
                            </w:r>
                          </w:p>
                          <w:p w14:paraId="30E8195D" w14:textId="77777777" w:rsidR="00B212A4" w:rsidRPr="00A34EA8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79D9377C" w14:textId="77777777" w:rsidR="00B212A4" w:rsidRPr="00A34EA8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09F92F2E" w14:textId="77777777" w:rsidR="00B212A4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53DCDF86" w14:textId="16273998" w:rsidR="00B212A4" w:rsidRPr="00714DB1" w:rsidRDefault="00B212A4" w:rsidP="00714DB1">
                            <w:pPr>
                              <w:widowControl/>
                              <w:suppressAutoHyphens w:val="0"/>
                              <w:ind w:left="142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</w:t>
                            </w:r>
                          </w:p>
                          <w:p w14:paraId="7C0B27C4" w14:textId="1C3B7ACA" w:rsidR="00B212A4" w:rsidRDefault="00B212A4" w:rsidP="00A121B2">
                            <w:pPr>
                              <w:widowControl/>
                              <w:suppressAutoHyphens w:val="0"/>
                              <w:ind w:left="360"/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14:paraId="1D203E10" w14:textId="77777777" w:rsidR="00B212A4" w:rsidRDefault="00B212A4" w:rsidP="00833661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688B6EE7" w14:textId="29EDDE24" w:rsidR="00B212A4" w:rsidRDefault="00B212A4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14:paraId="64595177" w14:textId="77777777" w:rsidR="00B212A4" w:rsidRDefault="00B212A4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6C093E1B" w14:textId="0711FA86" w:rsidR="00B212A4" w:rsidRPr="00E67B8B" w:rsidRDefault="00B212A4" w:rsidP="0040014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DE4F305" w14:textId="77777777" w:rsidR="00B212A4" w:rsidRDefault="00B212A4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2EC942F8" w14:textId="482A6FEE" w:rsidR="00B212A4" w:rsidRPr="00A727D0" w:rsidRDefault="00B212A4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A6E5B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7A1AE115" w14:textId="77777777" w:rsidR="00B212A4" w:rsidRPr="006F1850" w:rsidRDefault="00B212A4" w:rsidP="0040014A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7439DD49" w14:textId="77777777" w:rsidR="00B212A4" w:rsidRPr="00EA6E5B" w:rsidRDefault="00B212A4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6AEB20B2" w14:textId="77777777" w:rsidR="00B212A4" w:rsidRPr="00EA6E5B" w:rsidRDefault="00B212A4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59522B26" w14:textId="77777777" w:rsidR="00B212A4" w:rsidRPr="00EA6E5B" w:rsidRDefault="00B212A4" w:rsidP="0040014A">
                            <w:pPr>
                              <w:ind w:firstLine="284"/>
                              <w:rPr>
                                <w:rFonts w:ascii="Comic Sans MS" w:hAnsi="Comic Sans MS"/>
                              </w:rPr>
                            </w:pPr>
                            <w:r w:rsidRPr="00EA6E5B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404E2C98" w14:textId="77777777" w:rsidR="00B212A4" w:rsidRPr="00C56093" w:rsidRDefault="00B212A4" w:rsidP="0040014A">
                            <w:pPr>
                              <w:ind w:firstLine="284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2118A41" w14:textId="77777777" w:rsidR="00B212A4" w:rsidRPr="00EA6E5B" w:rsidRDefault="00B212A4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45F19A95" w14:textId="77777777" w:rsidR="00B212A4" w:rsidRPr="00EA6E5B" w:rsidRDefault="00B212A4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0C41E18" w14:textId="77777777" w:rsidR="00B212A4" w:rsidRPr="00EA6E5B" w:rsidRDefault="00B212A4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</w:pPr>
                          </w:p>
                          <w:p w14:paraId="5EC361FF" w14:textId="77777777" w:rsidR="00B212A4" w:rsidRPr="00EA6E5B" w:rsidRDefault="00B212A4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8936754" w14:textId="77777777" w:rsidR="00B212A4" w:rsidRPr="00F440A1" w:rsidRDefault="00B212A4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F440A1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14:paraId="19EFC661" w14:textId="77777777" w:rsidR="00B212A4" w:rsidRPr="00F20402" w:rsidRDefault="00B212A4" w:rsidP="0040014A">
                            <w:pPr>
                              <w:rPr>
                                <w:rFonts w:ascii="Comic Sans MS" w:hAnsi="Comic Sans MS"/>
                                <w:i/>
                              </w:rPr>
                            </w:pPr>
                            <w:r w:rsidRPr="00CB0330">
                              <w:rPr>
                                <w:rFonts w:ascii="Comic Sans MS" w:hAnsi="Comic Sans MS"/>
                                <w:i/>
                              </w:rPr>
                              <w:t xml:space="preserve"> </w:t>
                            </w:r>
                          </w:p>
                          <w:p w14:paraId="1E9A27F2" w14:textId="77777777" w:rsidR="00B212A4" w:rsidRPr="00CB0330" w:rsidRDefault="00B212A4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AFB24F1" w14:textId="77777777" w:rsidR="00B212A4" w:rsidRPr="00CB0330" w:rsidRDefault="00B212A4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FC4E39B" w14:textId="77777777" w:rsidR="00B212A4" w:rsidRPr="00CB0330" w:rsidRDefault="00B212A4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F5C71AC" w14:textId="77777777" w:rsidR="00B212A4" w:rsidRPr="00CB0330" w:rsidRDefault="00B212A4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881AE73" w14:textId="77777777" w:rsidR="00B212A4" w:rsidRPr="00CB0330" w:rsidRDefault="00B212A4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720E38E2" w14:textId="77777777" w:rsidR="00B212A4" w:rsidRPr="00CB0330" w:rsidRDefault="00B212A4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332pt;margin-top:233.2pt;width:364.25pt;height:26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">
                <v:textbox>
                  <w:txbxContent>
                    <w:p w14:paraId="0AD50FFF" w14:textId="605C0D33" w:rsidR="00B212A4" w:rsidRDefault="00B212A4" w:rsidP="00714DB1">
                      <w:pPr>
                        <w:widowControl/>
                        <w:suppressAutoHyphens w:val="0"/>
                        <w:ind w:left="360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‘Switch Off and Save’</w:t>
                      </w:r>
                    </w:p>
                    <w:p w14:paraId="4673515E" w14:textId="77777777" w:rsidR="00B212A4" w:rsidRDefault="00B212A4" w:rsidP="00714DB1">
                      <w:pPr>
                        <w:widowControl/>
                        <w:suppressAutoHyphens w:val="0"/>
                        <w:ind w:left="360"/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14:paraId="3793A378" w14:textId="3B5EBC1D" w:rsidR="00B212A4" w:rsidRPr="00A34EA8" w:rsidRDefault="00B212A4" w:rsidP="00FA6369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 w:cs="Arial"/>
                          <w:color w:val="262626"/>
                          <w:sz w:val="20"/>
                          <w:szCs w:val="20"/>
                        </w:rPr>
                      </w:pPr>
                      <w:r w:rsidRPr="00A34EA8">
                        <w:rPr>
                          <w:rFonts w:ascii="Comic Sans MS" w:hAnsi="Comic Sans MS" w:cs="Arial"/>
                          <w:color w:val="262626"/>
                          <w:sz w:val="20"/>
                          <w:szCs w:val="20"/>
                        </w:rPr>
                        <w:t>Most appliance</w:t>
                      </w:r>
                      <w:r>
                        <w:rPr>
                          <w:rFonts w:ascii="Comic Sans MS" w:hAnsi="Comic Sans MS" w:cs="Arial"/>
                          <w:color w:val="262626"/>
                          <w:sz w:val="20"/>
                          <w:szCs w:val="20"/>
                        </w:rPr>
                        <w:t xml:space="preserve">s that have a standby option (TV, DVD, Computer, Modem, PSP, Wii) keep using electricity, </w:t>
                      </w:r>
                      <w:r w:rsidRPr="00A34EA8">
                        <w:rPr>
                          <w:rFonts w:ascii="Comic Sans MS" w:hAnsi="Comic Sans MS" w:cs="Arial"/>
                          <w:color w:val="262626"/>
                          <w:sz w:val="20"/>
                          <w:szCs w:val="20"/>
                        </w:rPr>
                        <w:t xml:space="preserve">slowly but steadily, often without you </w:t>
                      </w:r>
                      <w:proofErr w:type="spellStart"/>
                      <w:r w:rsidRPr="00A34EA8">
                        <w:rPr>
                          <w:rFonts w:ascii="Comic Sans MS" w:hAnsi="Comic Sans MS" w:cs="Arial"/>
                          <w:color w:val="262626"/>
                          <w:sz w:val="20"/>
                          <w:szCs w:val="20"/>
                        </w:rPr>
                        <w:t>realising</w:t>
                      </w:r>
                      <w:proofErr w:type="spellEnd"/>
                      <w:r w:rsidRPr="00A34EA8">
                        <w:rPr>
                          <w:rFonts w:ascii="Comic Sans MS" w:hAnsi="Comic Sans MS" w:cs="Arial"/>
                          <w:color w:val="262626"/>
                          <w:sz w:val="20"/>
                          <w:szCs w:val="20"/>
                        </w:rPr>
                        <w:t>.</w:t>
                      </w:r>
                    </w:p>
                    <w:p w14:paraId="007E2626" w14:textId="0D0EB51D" w:rsidR="00B212A4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 w:cs="Arial"/>
                          <w:color w:val="262626"/>
                          <w:sz w:val="20"/>
                          <w:szCs w:val="20"/>
                        </w:rPr>
                      </w:pPr>
                      <w:r w:rsidRPr="00A34EA8">
                        <w:rPr>
                          <w:rFonts w:ascii="Comic Sans MS" w:hAnsi="Comic Sans MS" w:cs="Arial"/>
                          <w:color w:val="262626"/>
                          <w:sz w:val="20"/>
                          <w:szCs w:val="20"/>
                        </w:rPr>
                        <w:t>The average household could be saving around 4% on their electricity bill if appliances on standby were switched off. </w:t>
                      </w:r>
                    </w:p>
                    <w:p w14:paraId="0846C63E" w14:textId="77777777" w:rsidR="00B212A4" w:rsidRPr="00A34EA8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Arial" w:hAnsi="Arial" w:cs="Arial"/>
                          <w:color w:val="B93F00"/>
                          <w:sz w:val="20"/>
                          <w:szCs w:val="20"/>
                        </w:rPr>
                      </w:pPr>
                    </w:p>
                    <w:p w14:paraId="510555F2" w14:textId="028A41E6" w:rsidR="00B212A4" w:rsidRPr="00A34EA8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A34EA8">
                        <w:rPr>
                          <w:rFonts w:ascii="Comic Sans MS" w:hAnsi="Comic Sans MS"/>
                          <w:sz w:val="20"/>
                          <w:szCs w:val="20"/>
                        </w:rPr>
                        <w:t>Begin by drawing a plan of your home.</w:t>
                      </w:r>
                    </w:p>
                    <w:p w14:paraId="1AD16264" w14:textId="3585989C" w:rsidR="00B212A4" w:rsidRPr="00A34EA8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A34EA8">
                        <w:rPr>
                          <w:rFonts w:ascii="Comic Sans MS" w:hAnsi="Comic Sans MS"/>
                          <w:sz w:val="20"/>
                          <w:szCs w:val="20"/>
                        </w:rPr>
                        <w:t>Indicate which rooms are which.</w:t>
                      </w:r>
                    </w:p>
                    <w:p w14:paraId="613C7728" w14:textId="79C1B06E" w:rsidR="00B212A4" w:rsidRPr="00A34EA8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Zapf Dingbats" w:hAnsi="Zapf Dingbats"/>
                          <w:color w:val="000000"/>
                          <w:sz w:val="20"/>
                          <w:szCs w:val="20"/>
                        </w:rPr>
                      </w:pPr>
                      <w:r w:rsidRPr="00A34EA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For each room identify appliances that are often left on ‘standby’ with a RED </w:t>
                      </w:r>
                      <w:r w:rsidRPr="00A34EA8">
                        <w:rPr>
                          <w:rFonts w:ascii="Wingdings" w:hAnsi="Wingdings"/>
                          <w:color w:val="000000"/>
                          <w:sz w:val="20"/>
                          <w:szCs w:val="20"/>
                        </w:rPr>
                        <w:t></w:t>
                      </w:r>
                    </w:p>
                    <w:p w14:paraId="169A751F" w14:textId="500AF983" w:rsidR="00B212A4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A34EA8">
                        <w:rPr>
                          <w:rFonts w:ascii="Comic Sans MS" w:hAnsi="Comic Sans MS"/>
                          <w:sz w:val="20"/>
                          <w:szCs w:val="20"/>
                        </w:rPr>
                        <w:t>Check with mum or dad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if any of theses appliances could</w:t>
                      </w:r>
                      <w:r w:rsidRPr="00A34EA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be switched off.</w:t>
                      </w:r>
                    </w:p>
                    <w:p w14:paraId="1E2FF574" w14:textId="77777777" w:rsidR="00B212A4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5012F560" w14:textId="68BE77DB" w:rsidR="00B212A4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Make a list of ALL the appliances that have a clock displayed or are left on standby in your home.</w:t>
                      </w:r>
                    </w:p>
                    <w:p w14:paraId="30E8195D" w14:textId="77777777" w:rsidR="00B212A4" w:rsidRPr="00A34EA8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79D9377C" w14:textId="77777777" w:rsidR="00B212A4" w:rsidRPr="00A34EA8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09F92F2E" w14:textId="77777777" w:rsidR="00B212A4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/>
                        </w:rPr>
                      </w:pPr>
                    </w:p>
                    <w:p w14:paraId="53DCDF86" w14:textId="16273998" w:rsidR="00B212A4" w:rsidRPr="00714DB1" w:rsidRDefault="00B212A4" w:rsidP="00714DB1">
                      <w:pPr>
                        <w:widowControl/>
                        <w:suppressAutoHyphens w:val="0"/>
                        <w:ind w:left="142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</w:t>
                      </w:r>
                    </w:p>
                    <w:p w14:paraId="7C0B27C4" w14:textId="1C3B7ACA" w:rsidR="00B212A4" w:rsidRDefault="00B212A4" w:rsidP="00A121B2">
                      <w:pPr>
                        <w:widowControl/>
                        <w:suppressAutoHyphens w:val="0"/>
                        <w:ind w:left="360"/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</w:p>
                    <w:p w14:paraId="1D203E10" w14:textId="77777777" w:rsidR="00B212A4" w:rsidRDefault="00B212A4" w:rsidP="00833661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688B6EE7" w14:textId="29EDDE24" w:rsidR="00B212A4" w:rsidRDefault="00B212A4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</w:p>
                    <w:p w14:paraId="64595177" w14:textId="77777777" w:rsidR="00B212A4" w:rsidRDefault="00B212A4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6C093E1B" w14:textId="0711FA86" w:rsidR="00B212A4" w:rsidRPr="00E67B8B" w:rsidRDefault="00B212A4" w:rsidP="0040014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DE4F305" w14:textId="77777777" w:rsidR="00B212A4" w:rsidRDefault="00B212A4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2EC942F8" w14:textId="482A6FEE" w:rsidR="00B212A4" w:rsidRPr="00A727D0" w:rsidRDefault="00B212A4" w:rsidP="0040014A">
                      <w:pPr>
                        <w:rPr>
                          <w:rFonts w:ascii="Comic Sans MS" w:hAnsi="Comic Sans MS"/>
                        </w:rPr>
                      </w:pPr>
                      <w:r w:rsidRPr="00EA6E5B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7A1AE115" w14:textId="77777777" w:rsidR="00B212A4" w:rsidRPr="006F1850" w:rsidRDefault="00B212A4" w:rsidP="0040014A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7439DD49" w14:textId="77777777" w:rsidR="00B212A4" w:rsidRPr="00EA6E5B" w:rsidRDefault="00B212A4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6AEB20B2" w14:textId="77777777" w:rsidR="00B212A4" w:rsidRPr="00EA6E5B" w:rsidRDefault="00B212A4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59522B26" w14:textId="77777777" w:rsidR="00B212A4" w:rsidRPr="00EA6E5B" w:rsidRDefault="00B212A4" w:rsidP="0040014A">
                      <w:pPr>
                        <w:ind w:firstLine="284"/>
                        <w:rPr>
                          <w:rFonts w:ascii="Comic Sans MS" w:hAnsi="Comic Sans MS"/>
                        </w:rPr>
                      </w:pPr>
                      <w:r w:rsidRPr="00EA6E5B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404E2C98" w14:textId="77777777" w:rsidR="00B212A4" w:rsidRPr="00C56093" w:rsidRDefault="00B212A4" w:rsidP="0040014A">
                      <w:pPr>
                        <w:ind w:firstLine="284"/>
                        <w:rPr>
                          <w:rFonts w:ascii="Comic Sans MS" w:hAnsi="Comic Sans MS"/>
                        </w:rPr>
                      </w:pPr>
                    </w:p>
                    <w:p w14:paraId="12118A41" w14:textId="77777777" w:rsidR="00B212A4" w:rsidRPr="00EA6E5B" w:rsidRDefault="00B212A4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45F19A95" w14:textId="77777777" w:rsidR="00B212A4" w:rsidRPr="00EA6E5B" w:rsidRDefault="00B212A4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14:paraId="60C41E18" w14:textId="77777777" w:rsidR="00B212A4" w:rsidRPr="00EA6E5B" w:rsidRDefault="00B212A4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sz w:val="28"/>
                          <w:u w:val="single"/>
                        </w:rPr>
                      </w:pPr>
                    </w:p>
                    <w:p w14:paraId="5EC361FF" w14:textId="77777777" w:rsidR="00B212A4" w:rsidRPr="00EA6E5B" w:rsidRDefault="00B212A4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08936754" w14:textId="77777777" w:rsidR="00B212A4" w:rsidRPr="00F440A1" w:rsidRDefault="00B212A4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F440A1"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</w:p>
                    <w:p w14:paraId="19EFC661" w14:textId="77777777" w:rsidR="00B212A4" w:rsidRPr="00F20402" w:rsidRDefault="00B212A4" w:rsidP="0040014A">
                      <w:pPr>
                        <w:rPr>
                          <w:rFonts w:ascii="Comic Sans MS" w:hAnsi="Comic Sans MS"/>
                          <w:i/>
                        </w:rPr>
                      </w:pPr>
                      <w:r w:rsidRPr="00CB0330">
                        <w:rPr>
                          <w:rFonts w:ascii="Comic Sans MS" w:hAnsi="Comic Sans MS"/>
                          <w:i/>
                        </w:rPr>
                        <w:t xml:space="preserve"> </w:t>
                      </w:r>
                    </w:p>
                    <w:p w14:paraId="1E9A27F2" w14:textId="77777777" w:rsidR="00B212A4" w:rsidRPr="00CB0330" w:rsidRDefault="00B212A4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1AFB24F1" w14:textId="77777777" w:rsidR="00B212A4" w:rsidRPr="00CB0330" w:rsidRDefault="00B212A4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FC4E39B" w14:textId="77777777" w:rsidR="00B212A4" w:rsidRPr="00CB0330" w:rsidRDefault="00B212A4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F5C71AC" w14:textId="77777777" w:rsidR="00B212A4" w:rsidRPr="00CB0330" w:rsidRDefault="00B212A4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0881AE73" w14:textId="77777777" w:rsidR="00B212A4" w:rsidRPr="00CB0330" w:rsidRDefault="00B212A4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720E38E2" w14:textId="77777777" w:rsidR="00B212A4" w:rsidRPr="00CB0330" w:rsidRDefault="00B212A4" w:rsidP="0040014A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DF5534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9F4ECF" wp14:editId="1E29C8D0">
                <wp:simplePos x="0" y="0"/>
                <wp:positionH relativeFrom="column">
                  <wp:posOffset>-545465</wp:posOffset>
                </wp:positionH>
                <wp:positionV relativeFrom="paragraph">
                  <wp:posOffset>-594360</wp:posOffset>
                </wp:positionV>
                <wp:extent cx="4554220" cy="6847840"/>
                <wp:effectExtent l="0" t="0" r="17780" b="35560"/>
                <wp:wrapSquare wrapText="bothSides"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4220" cy="684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AE663" w14:textId="64B23790" w:rsidR="00B212A4" w:rsidRDefault="00B212A4" w:rsidP="009071AC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Odyssey Night Countdown</w:t>
                            </w:r>
                          </w:p>
                          <w:p w14:paraId="284E7383" w14:textId="454435C3" w:rsidR="00B212A4" w:rsidRDefault="00B212A4" w:rsidP="009071AC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26 sleeps to go!</w:t>
                            </w:r>
                          </w:p>
                          <w:p w14:paraId="240A7A63" w14:textId="5C750CCF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Syndicate C’s Odyssey evening is on Thursday 1 December from 7 – 9pm.</w:t>
                            </w:r>
                          </w:p>
                          <w:p w14:paraId="4082293E" w14:textId="77777777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72702A38" w14:textId="245D17A5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The expectation is that all students will be there and if you have a regular, out of school activity on a Thursday evening to excuse yourself, if possible, so that you are able to attend.</w:t>
                            </w:r>
                          </w:p>
                          <w:p w14:paraId="11794083" w14:textId="77777777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36B4B6A7" w14:textId="3F247BBF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Parents are cordially invited to come along and enjoy the learning that has taken place over the course of the year.</w:t>
                            </w:r>
                          </w:p>
                          <w:p w14:paraId="2260ED22" w14:textId="77777777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22E7411F" w14:textId="77777777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 xml:space="preserve">We will be reflecting back on work undertaken but also demonstrating the knowledge we have gained in all areas of the curriculum. </w:t>
                            </w:r>
                          </w:p>
                          <w:p w14:paraId="29E36DFB" w14:textId="77777777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7B76032C" w14:textId="764E0917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With this in mind I would like each student to think about an aspect of their learning that they would be confident and comfortable to share on the evening. It could take the form of a performance on the stage in the gymnasium, a demonstration of a practical application of our ALJ studies or challenge visitors to test their knowledge in a thought provoking way.</w:t>
                            </w:r>
                          </w:p>
                          <w:p w14:paraId="1BA3CF22" w14:textId="77777777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2ABFAAF9" w14:textId="63C44007" w:rsidR="00B212A4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 xml:space="preserve">As our focus has been on energy I would like to give each family who visits our Odyssey evening, an energy saving light bulb to take away with them. If anyone has a contact that we could approach to help us with this I would appreciate </w:t>
                            </w:r>
                            <w:proofErr w:type="gramStart"/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them</w:t>
                            </w:r>
                            <w:proofErr w:type="gramEnd"/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 xml:space="preserve"> letting me know.</w:t>
                            </w:r>
                          </w:p>
                          <w:p w14:paraId="0C55439B" w14:textId="541089C6" w:rsidR="00B212A4" w:rsidRPr="00C572F6" w:rsidRDefault="00B212A4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 xml:space="preserve"> </w:t>
                            </w:r>
                          </w:p>
                          <w:p w14:paraId="67B0CAB3" w14:textId="33F96F83" w:rsidR="00B212A4" w:rsidRPr="00FD71B4" w:rsidRDefault="00B212A4" w:rsidP="00DF553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</w:t>
                            </w:r>
                          </w:p>
                          <w:p w14:paraId="045D28F2" w14:textId="77777777" w:rsidR="00B212A4" w:rsidRDefault="00B212A4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11377A3" w14:textId="43439A71" w:rsidR="00B212A4" w:rsidRDefault="00B212A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3496C42E" w14:textId="161E1514" w:rsidR="00B212A4" w:rsidRDefault="00B212A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287B2CE3" w14:textId="77777777" w:rsidR="00B212A4" w:rsidRPr="00F2407B" w:rsidRDefault="00B212A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-42.9pt;margin-top:-46.75pt;width:358.6pt;height:53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">
                <v:textbox>
                  <w:txbxContent>
                    <w:p w14:paraId="6C6AE663" w14:textId="64B23790" w:rsidR="00B212A4" w:rsidRDefault="00B212A4" w:rsidP="009071AC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Odyssey Night Countdown</w:t>
                      </w:r>
                    </w:p>
                    <w:p w14:paraId="284E7383" w14:textId="454435C3" w:rsidR="00B212A4" w:rsidRDefault="00B212A4" w:rsidP="009071AC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26 sleeps to go!</w:t>
                      </w:r>
                    </w:p>
                    <w:p w14:paraId="240A7A63" w14:textId="5C750CCF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Syndicate C’s Odyssey evening is on Thursday 1 December from 7 – 9pm.</w:t>
                      </w:r>
                    </w:p>
                    <w:p w14:paraId="4082293E" w14:textId="77777777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72702A38" w14:textId="245D17A5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The expectation is that all students will be there and if you have a regular, out of school activity on a Thursday evening to excuse yourself, if possible, so that you are able to attend.</w:t>
                      </w:r>
                    </w:p>
                    <w:p w14:paraId="11794083" w14:textId="77777777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36B4B6A7" w14:textId="3F247BBF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Parents are cordially invited to come along and enjoy the learning that has taken place over the course of the year.</w:t>
                      </w:r>
                    </w:p>
                    <w:p w14:paraId="2260ED22" w14:textId="77777777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22E7411F" w14:textId="77777777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 xml:space="preserve">We will be reflecting back on work undertaken but also demonstrating the knowledge we have gained in all areas of the curriculum. </w:t>
                      </w:r>
                    </w:p>
                    <w:p w14:paraId="29E36DFB" w14:textId="77777777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7B76032C" w14:textId="764E0917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With this in mind I would like each student to think about an aspect of their learning that they would be confident and comfortable to share on the evening. It could take the form of a performance on the stage in the gymnasium, a demonstration of a practical application of our ALJ studies or challenge visitors to test their knowledge in a thought provoking way.</w:t>
                      </w:r>
                    </w:p>
                    <w:p w14:paraId="1BA3CF22" w14:textId="77777777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2ABFAAF9" w14:textId="63C44007" w:rsidR="00B212A4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 xml:space="preserve">As our focus has been on energy I would like to give each family who visits our Odyssey evening, an energy saving light bulb to take away with them. If anyone has a contact that we could approach to help us with this I would appreciate </w:t>
                      </w:r>
                      <w:proofErr w:type="gramStart"/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them</w:t>
                      </w:r>
                      <w:proofErr w:type="gramEnd"/>
                      <w:r>
                        <w:rPr>
                          <w:rFonts w:ascii="Comic Sans MS" w:hAnsi="Comic Sans MS" w:cs="Menlo Bold"/>
                          <w:color w:val="141413"/>
                        </w:rPr>
                        <w:t xml:space="preserve"> letting me know.</w:t>
                      </w:r>
                    </w:p>
                    <w:p w14:paraId="0C55439B" w14:textId="541089C6" w:rsidR="00B212A4" w:rsidRPr="00C572F6" w:rsidRDefault="00B212A4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 xml:space="preserve"> </w:t>
                      </w:r>
                    </w:p>
                    <w:p w14:paraId="67B0CAB3" w14:textId="33F96F83" w:rsidR="00B212A4" w:rsidRPr="00FD71B4" w:rsidRDefault="00B212A4" w:rsidP="00DF553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</w:t>
                      </w:r>
                    </w:p>
                    <w:p w14:paraId="045D28F2" w14:textId="77777777" w:rsidR="00B212A4" w:rsidRDefault="00B212A4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11377A3" w14:textId="43439A71" w:rsidR="00B212A4" w:rsidRDefault="00B212A4">
                      <w:pPr>
                        <w:rPr>
                          <w:rFonts w:ascii="Comic Sans MS" w:hAnsi="Comic Sans MS"/>
                        </w:rPr>
                      </w:pPr>
                    </w:p>
                    <w:p w14:paraId="3496C42E" w14:textId="161E1514" w:rsidR="00B212A4" w:rsidRDefault="00B212A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287B2CE3" w14:textId="77777777" w:rsidR="00B212A4" w:rsidRPr="00F2407B" w:rsidRDefault="00B212A4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D0D0A16" wp14:editId="52F6F4B0">
                <wp:simplePos x="0" y="0"/>
                <wp:positionH relativeFrom="column">
                  <wp:posOffset>69850</wp:posOffset>
                </wp:positionH>
                <wp:positionV relativeFrom="paragraph">
                  <wp:posOffset>844550</wp:posOffset>
                </wp:positionV>
                <wp:extent cx="4551045" cy="2023110"/>
                <wp:effectExtent l="6350" t="6350" r="14605" b="1524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1045" cy="202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E5349" w14:textId="77777777" w:rsidR="00B212A4" w:rsidRDefault="00B212A4" w:rsidP="0040014A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My spelling words this week, are:</w:t>
                            </w:r>
                          </w:p>
                          <w:p w14:paraId="54EDCCB8" w14:textId="77777777" w:rsidR="00B212A4" w:rsidRDefault="00B212A4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41D38756" w14:textId="77777777" w:rsidR="00B212A4" w:rsidRDefault="00B212A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1.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6. </w:t>
                            </w:r>
                          </w:p>
                          <w:p w14:paraId="6AFBC109" w14:textId="77777777" w:rsidR="00B212A4" w:rsidRDefault="00B212A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2.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7. </w:t>
                            </w:r>
                          </w:p>
                          <w:p w14:paraId="57296B75" w14:textId="77777777" w:rsidR="00B212A4" w:rsidRDefault="00B212A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3.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B0C44A3" w14:textId="77777777" w:rsidR="00B212A4" w:rsidRDefault="00B212A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4.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9. </w:t>
                            </w:r>
                          </w:p>
                          <w:p w14:paraId="50B218F3" w14:textId="77777777" w:rsidR="00B212A4" w:rsidRDefault="00B212A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5.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10. </w:t>
                            </w:r>
                          </w:p>
                          <w:p w14:paraId="5B74064E" w14:textId="77777777" w:rsidR="00B212A4" w:rsidRDefault="00B212A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D22CAFC" w14:textId="77777777" w:rsidR="00B212A4" w:rsidRDefault="00B212A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0AD1E790" w14:textId="77777777" w:rsidR="00B212A4" w:rsidRDefault="00B212A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31AD33C3" w14:textId="77777777" w:rsidR="00B212A4" w:rsidRPr="00C56093" w:rsidRDefault="00B212A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CA79F5F" w14:textId="77777777" w:rsidR="00B212A4" w:rsidRDefault="00B212A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599F00E" w14:textId="77777777" w:rsidR="00B212A4" w:rsidRDefault="00B212A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1D9B1C2F" w14:textId="77777777" w:rsidR="00B212A4" w:rsidRDefault="00B212A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294FB68" w14:textId="77777777" w:rsidR="00B212A4" w:rsidRDefault="00B212A4" w:rsidP="0040014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5.5pt;margin-top:66.5pt;width:358.35pt;height:159.3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" strokeweight=".5pt">
                <v:textbox inset="7.45pt,3.85pt,7.45pt,3.85pt">
                  <w:txbxContent>
                    <w:p w14:paraId="009E5349" w14:textId="77777777" w:rsidR="00B212A4" w:rsidRDefault="00B212A4" w:rsidP="0040014A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My spelling words this week, are:</w:t>
                      </w:r>
                    </w:p>
                    <w:p w14:paraId="54EDCCB8" w14:textId="77777777" w:rsidR="00B212A4" w:rsidRDefault="00B212A4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41D38756" w14:textId="77777777" w:rsidR="00B212A4" w:rsidRDefault="00B212A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1.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6. </w:t>
                      </w:r>
                    </w:p>
                    <w:p w14:paraId="6AFBC109" w14:textId="77777777" w:rsidR="00B212A4" w:rsidRDefault="00B212A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2.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7. </w:t>
                      </w:r>
                    </w:p>
                    <w:p w14:paraId="57296B75" w14:textId="77777777" w:rsidR="00B212A4" w:rsidRDefault="00B212A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3.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8.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</w:p>
                    <w:p w14:paraId="6B0C44A3" w14:textId="77777777" w:rsidR="00B212A4" w:rsidRDefault="00B212A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4.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9. </w:t>
                      </w:r>
                    </w:p>
                    <w:p w14:paraId="50B218F3" w14:textId="77777777" w:rsidR="00B212A4" w:rsidRDefault="00B212A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5.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10. </w:t>
                      </w:r>
                    </w:p>
                    <w:p w14:paraId="5B74064E" w14:textId="77777777" w:rsidR="00B212A4" w:rsidRDefault="00B212A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D22CAFC" w14:textId="77777777" w:rsidR="00B212A4" w:rsidRDefault="00B212A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0AD1E790" w14:textId="77777777" w:rsidR="00B212A4" w:rsidRDefault="00B212A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31AD33C3" w14:textId="77777777" w:rsidR="00B212A4" w:rsidRPr="00C56093" w:rsidRDefault="00B212A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CA79F5F" w14:textId="77777777" w:rsidR="00B212A4" w:rsidRDefault="00B212A4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599F00E" w14:textId="77777777" w:rsidR="00B212A4" w:rsidRDefault="00B212A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1D9B1C2F" w14:textId="77777777" w:rsidR="00B212A4" w:rsidRDefault="00B212A4">
                      <w:pPr>
                        <w:rPr>
                          <w:rFonts w:ascii="Comic Sans MS" w:hAnsi="Comic Sans MS"/>
                        </w:rPr>
                      </w:pPr>
                    </w:p>
                    <w:p w14:paraId="6294FB68" w14:textId="77777777" w:rsidR="00B212A4" w:rsidRDefault="00B212A4" w:rsidP="0040014A">
                      <w:pPr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935" distR="114935" simplePos="0" relativeHeight="251654656" behindDoc="0" locked="0" layoutInCell="1" allowOverlap="1" wp14:anchorId="1BE727DA" wp14:editId="0DF086D4">
                <wp:simplePos x="0" y="0"/>
                <wp:positionH relativeFrom="column">
                  <wp:posOffset>46990</wp:posOffset>
                </wp:positionH>
                <wp:positionV relativeFrom="paragraph">
                  <wp:posOffset>-595630</wp:posOffset>
                </wp:positionV>
                <wp:extent cx="4561205" cy="1315085"/>
                <wp:effectExtent l="0" t="1270" r="14605" b="171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1205" cy="131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F8BE4" w14:textId="77777777" w:rsidR="00B212A4" w:rsidRDefault="00B212A4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Room 20’s Homework</w:t>
                            </w:r>
                          </w:p>
                          <w:p w14:paraId="24C65E81" w14:textId="56410EA3" w:rsidR="00B212A4" w:rsidRDefault="00B212A4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Term 4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Week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 2</w:t>
                            </w:r>
                          </w:p>
                          <w:p w14:paraId="692448F0" w14:textId="33F50398" w:rsidR="00B212A4" w:rsidRDefault="00B212A4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Due Friday November 10</w:t>
                            </w:r>
                          </w:p>
                          <w:p w14:paraId="300F035E" w14:textId="77777777" w:rsidR="00B212A4" w:rsidRDefault="00B212A4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www.ahamilton5.wikispaces.com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.7pt;margin-top:-46.85pt;width:359.15pt;height:103.55pt;z-index:2516546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" strokeweight=".5pt">
                <v:textbox inset="7.45pt,3.85pt,7.45pt,3.85pt">
                  <w:txbxContent>
                    <w:p w14:paraId="159F8BE4" w14:textId="77777777" w:rsidR="00B212A4" w:rsidRDefault="00B212A4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Room 20’s Homework</w:t>
                      </w:r>
                    </w:p>
                    <w:p w14:paraId="24C65E81" w14:textId="56410EA3" w:rsidR="00B212A4" w:rsidRDefault="00B212A4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 xml:space="preserve">Term 4 </w:t>
                      </w:r>
                      <w:proofErr w:type="gramStart"/>
                      <w:r>
                        <w:rPr>
                          <w:rFonts w:ascii="Comic Sans MS" w:hAnsi="Comic Sans MS"/>
                          <w:sz w:val="32"/>
                        </w:rPr>
                        <w:t>Week</w:t>
                      </w:r>
                      <w:proofErr w:type="gramEnd"/>
                      <w:r>
                        <w:rPr>
                          <w:rFonts w:ascii="Comic Sans MS" w:hAnsi="Comic Sans MS"/>
                          <w:sz w:val="32"/>
                        </w:rPr>
                        <w:t xml:space="preserve"> 2</w:t>
                      </w:r>
                    </w:p>
                    <w:p w14:paraId="692448F0" w14:textId="33F50398" w:rsidR="00B212A4" w:rsidRDefault="00B212A4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Due Friday November 10</w:t>
                      </w:r>
                    </w:p>
                    <w:p w14:paraId="300F035E" w14:textId="77777777" w:rsidR="00B212A4" w:rsidRDefault="00B212A4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www.ahamilton5.wikispaces.com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F5D4C1D" w14:textId="20FC3583" w:rsidR="0040014A" w:rsidRDefault="007203DE" w:rsidP="0040014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ind w:left="-567"/>
      </w:pPr>
      <w:r>
        <w:rPr>
          <w:rFonts w:ascii="Verdana" w:hAnsi="Verdana" w:cs="Verdana"/>
          <w:b/>
          <w:b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69DAE7F" wp14:editId="4F865307">
                <wp:simplePos x="0" y="0"/>
                <wp:positionH relativeFrom="column">
                  <wp:posOffset>4206240</wp:posOffset>
                </wp:positionH>
                <wp:positionV relativeFrom="paragraph">
                  <wp:posOffset>-34925</wp:posOffset>
                </wp:positionV>
                <wp:extent cx="4582160" cy="6847840"/>
                <wp:effectExtent l="0" t="0" r="0" b="101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684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E8CB0" w14:textId="2E631F6D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jc w:val="center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 w:rsidRPr="00774F77"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oetry Corner</w:t>
                            </w:r>
                          </w:p>
                          <w:p w14:paraId="1935B1B2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3BEEBE13" w14:textId="56138D6E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Find your Poetry anthology booklet and complete any sections that are still outstanding.</w:t>
                            </w:r>
                          </w:p>
                          <w:p w14:paraId="50FEB286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12F86159" w14:textId="32A84182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 xml:space="preserve">Think of an activity or subject that you are interested in. Do a search on the </w:t>
                            </w:r>
                            <w:proofErr w:type="gramStart"/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internet</w:t>
                            </w:r>
                            <w:proofErr w:type="gramEnd"/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 xml:space="preserve"> and try to find a poem dealing with the activity.</w:t>
                            </w:r>
                          </w:p>
                          <w:p w14:paraId="0ACE97F5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7BE5F835" w14:textId="23531442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OR</w:t>
                            </w:r>
                          </w:p>
                          <w:p w14:paraId="406FFD3E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453CEE8F" w14:textId="65908983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 xml:space="preserve">If you have a </w:t>
                            </w:r>
                            <w:proofErr w:type="spellStart"/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favourite</w:t>
                            </w:r>
                            <w:proofErr w:type="spellEnd"/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 xml:space="preserve"> poem from memory that you have previously enjoyed include it in your Poetry anthology booklet on the page ‘My </w:t>
                            </w:r>
                            <w:proofErr w:type="spellStart"/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Favourite</w:t>
                            </w:r>
                            <w:proofErr w:type="spellEnd"/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 xml:space="preserve"> Poem’ try to include the name of the poet when you copy it into your booklet.</w:t>
                            </w:r>
                          </w:p>
                          <w:p w14:paraId="74F86631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78754C73" w14:textId="00D08FAA" w:rsidR="00B212A4" w:rsidRDefault="00B212A4" w:rsidP="0014004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jc w:val="center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History of Energy</w:t>
                            </w:r>
                          </w:p>
                          <w:p w14:paraId="31CC2C69" w14:textId="77777777" w:rsidR="00B212A4" w:rsidRDefault="00B212A4" w:rsidP="0014004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jc w:val="center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2AE11D87" w14:textId="0099B0BA" w:rsidR="00B212A4" w:rsidRDefault="00B212A4" w:rsidP="006943B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Using the website: ‘EIA Energy Kids – Energy Timeline’ make a note of the first date entry for each form of energy.</w:t>
                            </w:r>
                          </w:p>
                          <w:p w14:paraId="381B0B9F" w14:textId="77777777" w:rsidR="00B212A4" w:rsidRDefault="00B212A4" w:rsidP="006943B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4715995B" w14:textId="77777777" w:rsidR="00B212A4" w:rsidRDefault="00B212A4" w:rsidP="00497EE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Coal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  <w:t>Electricity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  <w:t>Ethanol</w:t>
                            </w:r>
                          </w:p>
                          <w:p w14:paraId="4C5F87DF" w14:textId="77777777" w:rsidR="00B212A4" w:rsidRDefault="00B212A4" w:rsidP="00497EE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07EC5254" w14:textId="77777777" w:rsidR="00B212A4" w:rsidRDefault="00B212A4" w:rsidP="00497EE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Geothermal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  <w:t>Hydropower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  <w:t>Solid Waste</w:t>
                            </w:r>
                          </w:p>
                          <w:p w14:paraId="120CD76F" w14:textId="77777777" w:rsidR="00B212A4" w:rsidRDefault="00B212A4" w:rsidP="00497EE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11B1718D" w14:textId="77777777" w:rsidR="00B212A4" w:rsidRDefault="00B212A4" w:rsidP="00497EE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Natural Gas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  <w:t>Nuclear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  <w:t>Oil</w:t>
                            </w:r>
                          </w:p>
                          <w:p w14:paraId="332099BD" w14:textId="77777777" w:rsidR="00B212A4" w:rsidRDefault="00B212A4" w:rsidP="00497EE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04B6B9A3" w14:textId="77777777" w:rsidR="00B212A4" w:rsidRDefault="00B212A4" w:rsidP="00497EE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Photovoltaic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  <w:t>Solar Thermal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  <w:t>Transportation</w:t>
                            </w:r>
                          </w:p>
                          <w:p w14:paraId="19CC8BDB" w14:textId="77777777" w:rsidR="00B212A4" w:rsidRDefault="00B212A4" w:rsidP="00497EE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5C24263A" w14:textId="571E1DCF" w:rsidR="00B212A4" w:rsidRDefault="00B212A4" w:rsidP="00497EE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  <w:t>Wind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  <w:t>Wood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ab/>
                            </w:r>
                          </w:p>
                          <w:p w14:paraId="013FBA50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2D7725FC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58C9FD0D" w14:textId="203A0E46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 xml:space="preserve"> </w:t>
                            </w:r>
                          </w:p>
                          <w:p w14:paraId="7D70FDAC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</w:p>
                          <w:p w14:paraId="4951334E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</w:p>
                          <w:p w14:paraId="4B2A1765" w14:textId="77777777" w:rsidR="00B212A4" w:rsidRPr="00CE29CE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767F9BC7" w14:textId="77777777" w:rsidR="00B212A4" w:rsidRPr="00774F77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44582044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7312DEFE" w14:textId="77777777" w:rsidR="00B212A4" w:rsidRPr="00774F77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713BA9DF" w14:textId="66D7BEF3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74F77"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 xml:space="preserve">    </w:t>
                            </w:r>
                          </w:p>
                          <w:p w14:paraId="7DC56B3B" w14:textId="77777777" w:rsidR="00B212A4" w:rsidRPr="00F068DA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25CAA0A8" w14:textId="13A9D71F" w:rsidR="00B212A4" w:rsidRPr="007203DE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43AF9409" w14:textId="77777777" w:rsidR="00B212A4" w:rsidRDefault="00B212A4" w:rsidP="0021517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331.2pt;margin-top:-2.7pt;width:360.8pt;height:539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" filled="f" stroked="f">
                <v:textbox>
                  <w:txbxContent>
                    <w:p w14:paraId="75AE8CB0" w14:textId="2E631F6D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jc w:val="center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 w:rsidRPr="00774F77"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P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oetry Corner</w:t>
                      </w:r>
                    </w:p>
                    <w:p w14:paraId="1935B1B2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3BEEBE13" w14:textId="56138D6E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Find your Poetry anthology booklet and complete any sections that are still outstanding.</w:t>
                      </w:r>
                    </w:p>
                    <w:p w14:paraId="50FEB286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12F86159" w14:textId="32A84182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 xml:space="preserve">Think of an activity or subject that you are interested in. Do a search on the </w:t>
                      </w:r>
                      <w:proofErr w:type="gramStart"/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internet</w:t>
                      </w:r>
                      <w:proofErr w:type="gramEnd"/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 xml:space="preserve"> and try to find a poem dealing with the activity.</w:t>
                      </w:r>
                    </w:p>
                    <w:p w14:paraId="0ACE97F5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7BE5F835" w14:textId="23531442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OR</w:t>
                      </w:r>
                    </w:p>
                    <w:p w14:paraId="406FFD3E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453CEE8F" w14:textId="65908983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 xml:space="preserve">If you have a </w:t>
                      </w:r>
                      <w:proofErr w:type="spellStart"/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favourite</w:t>
                      </w:r>
                      <w:proofErr w:type="spellEnd"/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 xml:space="preserve"> poem from memory that you have previously enjoyed include it in your Poetry anthology booklet on the page ‘My </w:t>
                      </w:r>
                      <w:proofErr w:type="spellStart"/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Favourite</w:t>
                      </w:r>
                      <w:proofErr w:type="spellEnd"/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 xml:space="preserve"> Poem’ try to include the name of the poet when you copy it into your booklet.</w:t>
                      </w:r>
                    </w:p>
                    <w:p w14:paraId="74F86631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78754C73" w14:textId="00D08FAA" w:rsidR="00B212A4" w:rsidRDefault="00B212A4" w:rsidP="0014004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jc w:val="center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History of Energy</w:t>
                      </w:r>
                    </w:p>
                    <w:p w14:paraId="31CC2C69" w14:textId="77777777" w:rsidR="00B212A4" w:rsidRDefault="00B212A4" w:rsidP="0014004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jc w:val="center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2AE11D87" w14:textId="0099B0BA" w:rsidR="00B212A4" w:rsidRDefault="00B212A4" w:rsidP="006943B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Using the website: ‘EIA Energy Kids – Energy Timeline’ make a note of the first date entry for each form of energy.</w:t>
                      </w:r>
                    </w:p>
                    <w:p w14:paraId="381B0B9F" w14:textId="77777777" w:rsidR="00B212A4" w:rsidRDefault="00B212A4" w:rsidP="006943B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4715995B" w14:textId="77777777" w:rsidR="00B212A4" w:rsidRDefault="00B212A4" w:rsidP="00497EE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Coal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  <w:t>Electricity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  <w:t>Ethanol</w:t>
                      </w:r>
                    </w:p>
                    <w:p w14:paraId="4C5F87DF" w14:textId="77777777" w:rsidR="00B212A4" w:rsidRDefault="00B212A4" w:rsidP="00497EE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07EC5254" w14:textId="77777777" w:rsidR="00B212A4" w:rsidRDefault="00B212A4" w:rsidP="00497EE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Geothermal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  <w:t>Hydropower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  <w:t>Solid Waste</w:t>
                      </w:r>
                    </w:p>
                    <w:p w14:paraId="120CD76F" w14:textId="77777777" w:rsidR="00B212A4" w:rsidRDefault="00B212A4" w:rsidP="00497EE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11B1718D" w14:textId="77777777" w:rsidR="00B212A4" w:rsidRDefault="00B212A4" w:rsidP="00497EE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Natural Gas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  <w:t>Nuclear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  <w:t>Oil</w:t>
                      </w:r>
                    </w:p>
                    <w:p w14:paraId="332099BD" w14:textId="77777777" w:rsidR="00B212A4" w:rsidRDefault="00B212A4" w:rsidP="00497EE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04B6B9A3" w14:textId="77777777" w:rsidR="00B212A4" w:rsidRDefault="00B212A4" w:rsidP="00497EE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Photovoltaic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  <w:t>Solar Thermal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  <w:t>Transportation</w:t>
                      </w:r>
                    </w:p>
                    <w:p w14:paraId="19CC8BDB" w14:textId="77777777" w:rsidR="00B212A4" w:rsidRDefault="00B212A4" w:rsidP="00497EE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5C24263A" w14:textId="571E1DCF" w:rsidR="00B212A4" w:rsidRDefault="00B212A4" w:rsidP="00497EE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  <w:t>Wind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  <w:t>Wood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ab/>
                      </w:r>
                    </w:p>
                    <w:p w14:paraId="013FBA50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2D7725FC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58C9FD0D" w14:textId="203A0E46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hAnsi="Comic Sans MS" w:cs="Gill Sans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 xml:space="preserve"> </w:t>
                      </w:r>
                    </w:p>
                    <w:p w14:paraId="7D70FDAC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hAnsi="Comic Sans MS" w:cs="Gill Sans"/>
                        </w:rPr>
                      </w:pPr>
                    </w:p>
                    <w:p w14:paraId="4951334E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hAnsi="Comic Sans MS" w:cs="Gill Sans"/>
                        </w:rPr>
                      </w:pPr>
                    </w:p>
                    <w:p w14:paraId="4B2A1765" w14:textId="77777777" w:rsidR="00B212A4" w:rsidRPr="00CE29CE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767F9BC7" w14:textId="77777777" w:rsidR="00B212A4" w:rsidRPr="00774F77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44582044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7312DEFE" w14:textId="77777777" w:rsidR="00B212A4" w:rsidRPr="00774F77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713BA9DF" w14:textId="66D7BEF3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  <w:sz w:val="22"/>
                          <w:szCs w:val="22"/>
                        </w:rPr>
                      </w:pPr>
                      <w:r w:rsidRPr="00774F77">
                        <w:rPr>
                          <w:rFonts w:ascii="Comic Sans MS" w:eastAsia="Verdana-Bold" w:hAnsi="Comic Sans MS" w:cs="Verdana-Bold"/>
                          <w:color w:val="000000"/>
                        </w:rPr>
                        <w:t xml:space="preserve">    </w:t>
                      </w:r>
                    </w:p>
                    <w:p w14:paraId="7DC56B3B" w14:textId="77777777" w:rsidR="00B212A4" w:rsidRPr="00F068DA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25CAA0A8" w14:textId="13A9D71F" w:rsidR="00B212A4" w:rsidRPr="007203DE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43AF9409" w14:textId="77777777" w:rsidR="00B212A4" w:rsidRDefault="00B212A4" w:rsidP="0021517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Verdana" w:hAnsi="Verdana" w:cs="Verdan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0507D3F" wp14:editId="31C76487">
                <wp:simplePos x="0" y="0"/>
                <wp:positionH relativeFrom="column">
                  <wp:posOffset>-477520</wp:posOffset>
                </wp:positionH>
                <wp:positionV relativeFrom="paragraph">
                  <wp:posOffset>-116205</wp:posOffset>
                </wp:positionV>
                <wp:extent cx="4399280" cy="712216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9280" cy="712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14A43" w14:textId="7B5A9122" w:rsidR="00B212A4" w:rsidRDefault="00B212A4" w:rsidP="007203DE">
                            <w:pPr>
                              <w:autoSpaceDE w:val="0"/>
                              <w:rPr>
                                <w:rFonts w:ascii="Comic Sans MS" w:eastAsia="Arial-BoldMT" w:hAnsi="Comic Sans MS" w:cs="Arial-BoldM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 w:cs="Verdan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14FFBB76" w14:textId="55981B32" w:rsidR="00B212A4" w:rsidRDefault="00B212A4" w:rsidP="00A121B2">
                            <w:pPr>
                              <w:autoSpaceDE w:val="0"/>
                              <w:jc w:val="center"/>
                              <w:rPr>
                                <w:rFonts w:ascii="Comic Sans MS" w:eastAsia="Verdana" w:hAnsi="Comic Sans MS" w:cs="Verdana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" w:hAnsi="Comic Sans MS" w:cs="Verdana"/>
                                <w:color w:val="000000"/>
                              </w:rPr>
                              <w:t xml:space="preserve">Multi-Task Activity </w:t>
                            </w:r>
                            <w:proofErr w:type="spellStart"/>
                            <w:r>
                              <w:rPr>
                                <w:rFonts w:ascii="Comic Sans MS" w:eastAsia="Verdana" w:hAnsi="Comic Sans MS" w:cs="Verdana"/>
                                <w:color w:val="000000"/>
                              </w:rPr>
                              <w:t>Challange</w:t>
                            </w:r>
                            <w:proofErr w:type="spellEnd"/>
                          </w:p>
                          <w:p w14:paraId="1E7A3D57" w14:textId="77777777" w:rsidR="00B212A4" w:rsidRDefault="00B212A4" w:rsidP="00A121B2">
                            <w:pPr>
                              <w:autoSpaceDE w:val="0"/>
                              <w:rPr>
                                <w:rFonts w:ascii="Comic Sans MS" w:eastAsia="Verdana" w:hAnsi="Comic Sans MS" w:cs="Verdana"/>
                                <w:color w:val="000000"/>
                              </w:rPr>
                            </w:pPr>
                          </w:p>
                          <w:p w14:paraId="21DFBE70" w14:textId="5FD86EC8" w:rsidR="00B212A4" w:rsidRDefault="00B212A4" w:rsidP="00A121B2">
                            <w:pPr>
                              <w:autoSpaceDE w:val="0"/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 xml:space="preserve"> Reo Maori</w:t>
                            </w:r>
                          </w:p>
                          <w:p w14:paraId="49E7EE41" w14:textId="023A4700" w:rsidR="00B212A4" w:rsidRPr="006943B5" w:rsidRDefault="00B212A4" w:rsidP="00A121B2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943B5"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 xml:space="preserve"> Draw the outline of a face and include eyes, a nose, a mouth, ears and hair. Research the Maori words for each of these and label </w:t>
                            </w:r>
                            <w:proofErr w:type="gramStart"/>
                            <w:r w:rsidRPr="006943B5"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>your  diagram</w:t>
                            </w:r>
                            <w:proofErr w:type="gramEnd"/>
                            <w:r w:rsidRPr="006943B5"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 xml:space="preserve"> using the correct Maori words for head, eye, ear, mouth, nose and hair.</w:t>
                            </w:r>
                          </w:p>
                          <w:p w14:paraId="55E5FB9F" w14:textId="77777777" w:rsidR="00B212A4" w:rsidRDefault="00B212A4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2F2D568" w14:textId="66ADF415" w:rsidR="00B212A4" w:rsidRDefault="00B212A4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2. Persuasive writing</w:t>
                            </w:r>
                          </w:p>
                          <w:p w14:paraId="3CFDB72A" w14:textId="264FF0C2" w:rsidR="00B212A4" w:rsidRDefault="00B212A4" w:rsidP="006943B5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Find a picture of a second hand car for sale and list all the features that would attract a buyer.</w:t>
                            </w:r>
                          </w:p>
                          <w:p w14:paraId="65B9DC93" w14:textId="5AA588BA" w:rsidR="00B212A4" w:rsidRDefault="00B212A4" w:rsidP="006943B5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Remember to include all the positive features rather than dwell on the negative ones.</w:t>
                            </w:r>
                          </w:p>
                          <w:p w14:paraId="63D417E5" w14:textId="26D8530B" w:rsidR="00B212A4" w:rsidRDefault="00B212A4" w:rsidP="006943B5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Try to include any actual car sales abbreviations you may find </w:t>
                            </w:r>
                          </w:p>
                          <w:p w14:paraId="2E023C84" w14:textId="324DB00D" w:rsidR="00B212A4" w:rsidRPr="006943B5" w:rsidRDefault="00B212A4" w:rsidP="00B212A4">
                            <w:pPr>
                              <w:pStyle w:val="ListParagraph"/>
                              <w:ind w:left="784"/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ie</w:t>
                            </w:r>
                            <w:proofErr w:type="spellEnd"/>
                            <w:proofErr w:type="gramEnd"/>
                            <w:r w:rsid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: 4WD, 5spd, 2L, 1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PO</w:t>
                            </w:r>
                          </w:p>
                          <w:p w14:paraId="6CB6C842" w14:textId="77777777" w:rsidR="00B212A4" w:rsidRDefault="00B212A4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3666E1F0" w14:textId="4631C304" w:rsidR="00B212A4" w:rsidRDefault="00B212A4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3. Media Study</w:t>
                            </w:r>
                          </w:p>
                          <w:p w14:paraId="7B1A0F26" w14:textId="77777777" w:rsidR="00AE3133" w:rsidRDefault="00AE3133" w:rsidP="00C65D8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Below is a list of words all about elections. Match the list (1-7) with the correct definition (A – G)</w:t>
                            </w:r>
                          </w:p>
                          <w:p w14:paraId="492C192C" w14:textId="31558E88" w:rsidR="00AE3133" w:rsidRPr="00AE3133" w:rsidRDefault="00AE3133" w:rsidP="00AE3133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1. </w:t>
                            </w:r>
                            <w:proofErr w:type="gramStart"/>
                            <w:r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ballot</w:t>
                            </w:r>
                            <w:proofErr w:type="gramEnd"/>
                            <w:r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paper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  <w:t>A. a party’s statement of policy</w:t>
                            </w:r>
                            <w:r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7B485324" w14:textId="13B5C83A" w:rsidR="00AE3133" w:rsidRPr="00AE3133" w:rsidRDefault="00AE3133" w:rsidP="00AE3133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candidate</w:t>
                            </w:r>
                            <w:proofErr w:type="gramEnd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  <w:t>B. a place to vote</w:t>
                            </w:r>
                          </w:p>
                          <w:p w14:paraId="4B754513" w14:textId="17EBEEC4" w:rsidR="00AE3133" w:rsidRPr="00AE3133" w:rsidRDefault="00AE3133" w:rsidP="00AE3133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3.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polling</w:t>
                            </w:r>
                            <w:proofErr w:type="gramEnd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clerk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  <w:t>C. a person standing for election</w:t>
                            </w:r>
                          </w:p>
                          <w:p w14:paraId="14ABA669" w14:textId="7EF37C20" w:rsidR="00AE3133" w:rsidRPr="00AE3133" w:rsidRDefault="00AE3133" w:rsidP="00AE3133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4.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electoral</w:t>
                            </w:r>
                            <w:proofErr w:type="gramEnd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roll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  <w:t>D. list of people who can vote</w:t>
                            </w:r>
                          </w:p>
                          <w:p w14:paraId="39C5447C" w14:textId="59B0FF65" w:rsidR="00AE3133" w:rsidRPr="00AE3133" w:rsidRDefault="00AE3133" w:rsidP="00AE3133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5.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enrolment</w:t>
                            </w:r>
                            <w:proofErr w:type="gramEnd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form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  <w:t>E. the paper you vote on</w:t>
                            </w:r>
                          </w:p>
                          <w:p w14:paraId="5C652970" w14:textId="59516C8C" w:rsidR="00AE3133" w:rsidRPr="00AE3133" w:rsidRDefault="00AE3133" w:rsidP="00AE3133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6.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manifesto</w:t>
                            </w:r>
                            <w:proofErr w:type="gramEnd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  <w:t>F. person who counts the votes</w:t>
                            </w:r>
                          </w:p>
                          <w:p w14:paraId="273C5AC2" w14:textId="280D78F1" w:rsidR="00B212A4" w:rsidRPr="00AE3133" w:rsidRDefault="00AE3133" w:rsidP="00AE3133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7.</w:t>
                            </w:r>
                            <w:r w:rsidR="00B212A4" w:rsidRPr="00AE3133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polling</w:t>
                            </w:r>
                            <w:proofErr w:type="gramEnd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booth</w:t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  <w:t>G. fill it in to get your name on the role</w:t>
                            </w:r>
                          </w:p>
                          <w:p w14:paraId="29BEBCF1" w14:textId="77777777" w:rsidR="00B212A4" w:rsidRDefault="00B212A4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41C01781" w14:textId="3F04EF9E" w:rsidR="00B212A4" w:rsidRDefault="00B212A4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4. The Physical World</w:t>
                            </w:r>
                          </w:p>
                          <w:p w14:paraId="687432F2" w14:textId="0D98FFBC" w:rsidR="00B212A4" w:rsidRDefault="00B212A4" w:rsidP="00B212A4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Explain how the following commonly occurring physical event happens. Try to be as scientific as you can be with your explanation.</w:t>
                            </w:r>
                          </w:p>
                          <w:p w14:paraId="41977968" w14:textId="77777777" w:rsidR="00B212A4" w:rsidRDefault="00B212A4" w:rsidP="00B212A4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4DA19A04" w14:textId="16BD7EA1" w:rsidR="00B212A4" w:rsidRDefault="00B212A4" w:rsidP="00B212A4">
                            <w:pPr>
                              <w:ind w:left="360"/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Wearing a hat on your head helps to keep you warmer when there is a cold wind blowing.</w:t>
                            </w:r>
                          </w:p>
                          <w:p w14:paraId="27E56EB9" w14:textId="255C05AB" w:rsidR="00AE3133" w:rsidRDefault="00AE3133" w:rsidP="00B212A4">
                            <w:pPr>
                              <w:ind w:left="360"/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ascii="Comic Sans MS" w:eastAsia="Verdana" w:hAnsi="Comic Sans MS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39E9E0F" wp14:editId="37229026">
                                  <wp:extent cx="1198880" cy="802640"/>
                                  <wp:effectExtent l="0" t="0" r="0" b="10160"/>
                                  <wp:docPr id="1" name="Picture 1" descr="Macintosh HD:Users:ahamilton:Desktop:ha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cintosh HD:Users:ahamilton:Desktop:ha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8880" cy="802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9E660B" w14:textId="77777777" w:rsidR="00B212A4" w:rsidRPr="00B212A4" w:rsidRDefault="00B212A4" w:rsidP="00B212A4">
                            <w:pPr>
                              <w:ind w:left="360"/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38A4C15E" w14:textId="77777777" w:rsidR="00B212A4" w:rsidRPr="00AE3133" w:rsidRDefault="00B212A4" w:rsidP="00AE3133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22B93F6E" w14:textId="144953AC" w:rsidR="00B212A4" w:rsidRPr="00C65D85" w:rsidRDefault="00AE3133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                                   </w:t>
                            </w:r>
                            <w:r w:rsidR="00B212A4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-37.55pt;margin-top:-9.1pt;width:346.4pt;height:560.8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" filled="f" stroked="f">
                <v:textbox>
                  <w:txbxContent>
                    <w:p w14:paraId="5E514A43" w14:textId="7B5A9122" w:rsidR="00B212A4" w:rsidRDefault="00B212A4" w:rsidP="007203DE">
                      <w:pPr>
                        <w:autoSpaceDE w:val="0"/>
                        <w:rPr>
                          <w:rFonts w:ascii="Comic Sans MS" w:eastAsia="Arial-BoldMT" w:hAnsi="Comic Sans MS" w:cs="Arial-BoldMT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 w:cs="Verdana"/>
                          <w:b/>
                          <w:bCs/>
                        </w:rPr>
                        <w:t xml:space="preserve"> </w:t>
                      </w:r>
                    </w:p>
                    <w:p w14:paraId="14FFBB76" w14:textId="55981B32" w:rsidR="00B212A4" w:rsidRDefault="00B212A4" w:rsidP="00A121B2">
                      <w:pPr>
                        <w:autoSpaceDE w:val="0"/>
                        <w:jc w:val="center"/>
                        <w:rPr>
                          <w:rFonts w:ascii="Comic Sans MS" w:eastAsia="Verdana" w:hAnsi="Comic Sans MS" w:cs="Verdana"/>
                          <w:color w:val="000000"/>
                        </w:rPr>
                      </w:pPr>
                      <w:r>
                        <w:rPr>
                          <w:rFonts w:ascii="Comic Sans MS" w:eastAsia="Verdana" w:hAnsi="Comic Sans MS" w:cs="Verdana"/>
                          <w:color w:val="000000"/>
                        </w:rPr>
                        <w:t xml:space="preserve">Multi-Task Activity </w:t>
                      </w:r>
                      <w:proofErr w:type="spellStart"/>
                      <w:r>
                        <w:rPr>
                          <w:rFonts w:ascii="Comic Sans MS" w:eastAsia="Verdana" w:hAnsi="Comic Sans MS" w:cs="Verdana"/>
                          <w:color w:val="000000"/>
                        </w:rPr>
                        <w:t>Challange</w:t>
                      </w:r>
                      <w:proofErr w:type="spellEnd"/>
                    </w:p>
                    <w:p w14:paraId="1E7A3D57" w14:textId="77777777" w:rsidR="00B212A4" w:rsidRDefault="00B212A4" w:rsidP="00A121B2">
                      <w:pPr>
                        <w:autoSpaceDE w:val="0"/>
                        <w:rPr>
                          <w:rFonts w:ascii="Comic Sans MS" w:eastAsia="Verdana" w:hAnsi="Comic Sans MS" w:cs="Verdana"/>
                          <w:color w:val="000000"/>
                        </w:rPr>
                      </w:pPr>
                    </w:p>
                    <w:p w14:paraId="21DFBE70" w14:textId="5FD86EC8" w:rsidR="00B212A4" w:rsidRDefault="00B212A4" w:rsidP="00A121B2">
                      <w:pPr>
                        <w:autoSpaceDE w:val="0"/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>1.</w:t>
                      </w:r>
                      <w:r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>Te</w:t>
                      </w:r>
                      <w:proofErr w:type="spellEnd"/>
                      <w:r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 xml:space="preserve"> Reo Maori</w:t>
                      </w:r>
                    </w:p>
                    <w:p w14:paraId="49E7EE41" w14:textId="023A4700" w:rsidR="00B212A4" w:rsidRPr="006943B5" w:rsidRDefault="00B212A4" w:rsidP="00A121B2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</w:pPr>
                      <w:r w:rsidRPr="006943B5"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 xml:space="preserve"> Draw the outline of a face and include eyes, a nose, a mouth, ears and hair. Research the Maori words for each of these and label </w:t>
                      </w:r>
                      <w:proofErr w:type="gramStart"/>
                      <w:r w:rsidRPr="006943B5"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>your  diagram</w:t>
                      </w:r>
                      <w:proofErr w:type="gramEnd"/>
                      <w:r w:rsidRPr="006943B5"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 xml:space="preserve"> using the correct Maori words for head, eye, ear, mouth, nose and hair.</w:t>
                      </w:r>
                    </w:p>
                    <w:p w14:paraId="55E5FB9F" w14:textId="77777777" w:rsidR="00B212A4" w:rsidRDefault="00B212A4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</w:p>
                    <w:p w14:paraId="72F2D568" w14:textId="66ADF415" w:rsidR="00B212A4" w:rsidRDefault="00B212A4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2. Persuasive writing</w:t>
                      </w:r>
                    </w:p>
                    <w:p w14:paraId="3CFDB72A" w14:textId="264FF0C2" w:rsidR="00B212A4" w:rsidRDefault="00B212A4" w:rsidP="006943B5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Find a picture of a second hand car for sale and list all the features that would attract a buyer.</w:t>
                      </w:r>
                    </w:p>
                    <w:p w14:paraId="65B9DC93" w14:textId="5AA588BA" w:rsidR="00B212A4" w:rsidRDefault="00B212A4" w:rsidP="006943B5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Remember to include all the positive features rather than dwell on the negative ones.</w:t>
                      </w:r>
                    </w:p>
                    <w:p w14:paraId="63D417E5" w14:textId="26D8530B" w:rsidR="00B212A4" w:rsidRDefault="00B212A4" w:rsidP="006943B5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Try to include any actual car sales abbreviations you may find </w:t>
                      </w:r>
                    </w:p>
                    <w:p w14:paraId="2E023C84" w14:textId="324DB00D" w:rsidR="00B212A4" w:rsidRPr="006943B5" w:rsidRDefault="00B212A4" w:rsidP="00B212A4">
                      <w:pPr>
                        <w:pStyle w:val="ListParagraph"/>
                        <w:ind w:left="784"/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ie</w:t>
                      </w:r>
                      <w:proofErr w:type="spellEnd"/>
                      <w:proofErr w:type="gramEnd"/>
                      <w:r w:rsid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: 4WD, 5spd, 2L, 1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PO</w:t>
                      </w:r>
                    </w:p>
                    <w:p w14:paraId="6CB6C842" w14:textId="77777777" w:rsidR="00B212A4" w:rsidRDefault="00B212A4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</w:p>
                    <w:p w14:paraId="3666E1F0" w14:textId="4631C304" w:rsidR="00B212A4" w:rsidRDefault="00B212A4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3. Media Study</w:t>
                      </w:r>
                    </w:p>
                    <w:p w14:paraId="7B1A0F26" w14:textId="77777777" w:rsidR="00AE3133" w:rsidRDefault="00AE3133" w:rsidP="00C65D8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Below is a list of words all about elections. Match the list (1-7) with the correct definition (A – G)</w:t>
                      </w:r>
                    </w:p>
                    <w:p w14:paraId="492C192C" w14:textId="31558E88" w:rsidR="00AE3133" w:rsidRPr="00AE3133" w:rsidRDefault="00AE3133" w:rsidP="00AE3133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1. </w:t>
                      </w:r>
                      <w:proofErr w:type="gramStart"/>
                      <w:r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ballot</w:t>
                      </w:r>
                      <w:proofErr w:type="gramEnd"/>
                      <w:r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paper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  <w:t>A. a party’s statement of policy</w:t>
                      </w:r>
                      <w:r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</w:r>
                    </w:p>
                    <w:p w14:paraId="7B485324" w14:textId="13B5C83A" w:rsidR="00AE3133" w:rsidRPr="00AE3133" w:rsidRDefault="00AE3133" w:rsidP="00AE3133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2.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candidate</w:t>
                      </w:r>
                      <w:proofErr w:type="gramEnd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  <w:t>B. a place to vote</w:t>
                      </w:r>
                    </w:p>
                    <w:p w14:paraId="4B754513" w14:textId="17EBEEC4" w:rsidR="00AE3133" w:rsidRPr="00AE3133" w:rsidRDefault="00AE3133" w:rsidP="00AE3133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3.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polling</w:t>
                      </w:r>
                      <w:proofErr w:type="gramEnd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clerk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  <w:t>C. a person standing for election</w:t>
                      </w:r>
                    </w:p>
                    <w:p w14:paraId="14ABA669" w14:textId="7EF37C20" w:rsidR="00AE3133" w:rsidRPr="00AE3133" w:rsidRDefault="00AE3133" w:rsidP="00AE3133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4.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electoral</w:t>
                      </w:r>
                      <w:proofErr w:type="gramEnd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roll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  <w:t>D. list of people who can vote</w:t>
                      </w:r>
                    </w:p>
                    <w:p w14:paraId="39C5447C" w14:textId="59B0FF65" w:rsidR="00AE3133" w:rsidRPr="00AE3133" w:rsidRDefault="00AE3133" w:rsidP="00AE3133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5.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enrolment</w:t>
                      </w:r>
                      <w:proofErr w:type="gramEnd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form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  <w:t>E. the paper you vote on</w:t>
                      </w:r>
                    </w:p>
                    <w:p w14:paraId="5C652970" w14:textId="59516C8C" w:rsidR="00AE3133" w:rsidRPr="00AE3133" w:rsidRDefault="00AE3133" w:rsidP="00AE3133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6.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manifesto</w:t>
                      </w:r>
                      <w:proofErr w:type="gramEnd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  <w:t>F. person who counts the votes</w:t>
                      </w:r>
                    </w:p>
                    <w:p w14:paraId="273C5AC2" w14:textId="280D78F1" w:rsidR="00B212A4" w:rsidRPr="00AE3133" w:rsidRDefault="00AE3133" w:rsidP="00AE3133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7.</w:t>
                      </w:r>
                      <w:r w:rsidR="00B212A4" w:rsidRPr="00AE3133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polling</w:t>
                      </w:r>
                      <w:proofErr w:type="gramEnd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booth</w:t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  <w:t>G. fill it in to get your name on the role</w:t>
                      </w:r>
                    </w:p>
                    <w:p w14:paraId="29BEBCF1" w14:textId="77777777" w:rsidR="00B212A4" w:rsidRDefault="00B212A4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</w:p>
                    <w:p w14:paraId="41C01781" w14:textId="3F04EF9E" w:rsidR="00B212A4" w:rsidRDefault="00B212A4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4. The Physical World</w:t>
                      </w:r>
                    </w:p>
                    <w:p w14:paraId="687432F2" w14:textId="0D98FFBC" w:rsidR="00B212A4" w:rsidRDefault="00B212A4" w:rsidP="00B212A4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Explain how the following commonly occurring physical event happens. Try to be as scientific as you can be with your explanation.</w:t>
                      </w:r>
                    </w:p>
                    <w:p w14:paraId="41977968" w14:textId="77777777" w:rsidR="00B212A4" w:rsidRDefault="00B212A4" w:rsidP="00B212A4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</w:p>
                    <w:p w14:paraId="4DA19A04" w14:textId="16BD7EA1" w:rsidR="00B212A4" w:rsidRDefault="00B212A4" w:rsidP="00B212A4">
                      <w:pPr>
                        <w:ind w:left="360"/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Wearing a hat on your head helps to keep you warmer when there is a cold wind blowing.</w:t>
                      </w:r>
                    </w:p>
                    <w:p w14:paraId="27E56EB9" w14:textId="255C05AB" w:rsidR="00AE3133" w:rsidRDefault="00AE3133" w:rsidP="00B212A4">
                      <w:pPr>
                        <w:ind w:left="360"/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                                                 </w:t>
                      </w:r>
                      <w:r>
                        <w:rPr>
                          <w:rFonts w:ascii="Comic Sans MS" w:eastAsia="Verdana" w:hAnsi="Comic Sans MS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39E9E0F" wp14:editId="37229026">
                            <wp:extent cx="1198880" cy="802640"/>
                            <wp:effectExtent l="0" t="0" r="0" b="10160"/>
                            <wp:docPr id="1" name="Picture 1" descr="Macintosh HD:Users:ahamilton:Desktop:ha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cintosh HD:Users:ahamilton:Desktop:ha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8880" cy="802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9E660B" w14:textId="77777777" w:rsidR="00B212A4" w:rsidRPr="00B212A4" w:rsidRDefault="00B212A4" w:rsidP="00B212A4">
                      <w:pPr>
                        <w:ind w:left="360"/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</w:p>
                    <w:p w14:paraId="38A4C15E" w14:textId="77777777" w:rsidR="00B212A4" w:rsidRPr="00AE3133" w:rsidRDefault="00B212A4" w:rsidP="00AE3133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</w:p>
                    <w:p w14:paraId="22B93F6E" w14:textId="144953AC" w:rsidR="00B212A4" w:rsidRPr="00C65D85" w:rsidRDefault="00AE3133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                                   </w:t>
                      </w:r>
                      <w:r w:rsidR="00B212A4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014A" w:rsidRPr="00670F01">
        <w:rPr>
          <w:rFonts w:ascii="Verdana" w:hAnsi="Verdana" w:cs="Verdana"/>
          <w:b/>
          <w:bCs/>
          <w:color w:val="000000"/>
          <w:lang w:bidi="en-US"/>
        </w:rPr>
        <w:t xml:space="preserve">                  </w:t>
      </w:r>
      <w:r w:rsidR="00877289">
        <w:rPr>
          <w:rFonts w:ascii="Verdana" w:hAnsi="Verdana" w:cs="Verdana"/>
          <w:b/>
          <w:bCs/>
          <w:color w:val="000000"/>
          <w:lang w:bidi="en-US"/>
        </w:rPr>
        <w:t xml:space="preserve">                        </w:t>
      </w:r>
      <w:bookmarkStart w:id="0" w:name="_GoBack"/>
      <w:bookmarkEnd w:id="0"/>
    </w:p>
    <w:sectPr w:rsidR="0040014A" w:rsidSect="00833661">
      <w:pgSz w:w="15840" w:h="12240" w:orient="landscape"/>
      <w:pgMar w:top="567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Mincho">
    <w:charset w:val="00"/>
    <w:family w:val="auto"/>
    <w:pitch w:val="variable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Menlo Bold"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Verdana-Bold">
    <w:altName w:val="Verdana"/>
    <w:charset w:val="00"/>
    <w:family w:val="auto"/>
    <w:pitch w:val="default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-BoldMT">
    <w:charset w:val="00"/>
    <w:family w:val="swiss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1474CB"/>
    <w:multiLevelType w:val="hybridMultilevel"/>
    <w:tmpl w:val="9D2085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1152A"/>
    <w:multiLevelType w:val="hybridMultilevel"/>
    <w:tmpl w:val="1F9C0F1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E65FA1"/>
    <w:multiLevelType w:val="hybridMultilevel"/>
    <w:tmpl w:val="F072FF5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7D1274"/>
    <w:multiLevelType w:val="hybridMultilevel"/>
    <w:tmpl w:val="1FC405E2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65603ED"/>
    <w:multiLevelType w:val="hybridMultilevel"/>
    <w:tmpl w:val="7770A49A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1AAB3E05"/>
    <w:multiLevelType w:val="hybridMultilevel"/>
    <w:tmpl w:val="14DA4D9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7170E7"/>
    <w:multiLevelType w:val="hybridMultilevel"/>
    <w:tmpl w:val="5D7849E8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2F396AF0"/>
    <w:multiLevelType w:val="hybridMultilevel"/>
    <w:tmpl w:val="81AE83EC"/>
    <w:lvl w:ilvl="0" w:tplc="BBC2A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1">
    <w:nsid w:val="33E04739"/>
    <w:multiLevelType w:val="hybridMultilevel"/>
    <w:tmpl w:val="C2408D0A"/>
    <w:lvl w:ilvl="0" w:tplc="BBC2ACE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>
    <w:nsid w:val="349157FC"/>
    <w:multiLevelType w:val="hybridMultilevel"/>
    <w:tmpl w:val="3202FA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9F5573"/>
    <w:multiLevelType w:val="hybridMultilevel"/>
    <w:tmpl w:val="DA801C6C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5BF171D"/>
    <w:multiLevelType w:val="hybridMultilevel"/>
    <w:tmpl w:val="CFB26FD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67586A"/>
    <w:multiLevelType w:val="hybridMultilevel"/>
    <w:tmpl w:val="42C277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DA228C"/>
    <w:multiLevelType w:val="hybridMultilevel"/>
    <w:tmpl w:val="6576C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9B7A63"/>
    <w:multiLevelType w:val="hybridMultilevel"/>
    <w:tmpl w:val="D1C6524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1F4542"/>
    <w:multiLevelType w:val="hybridMultilevel"/>
    <w:tmpl w:val="1382BE0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675734"/>
    <w:multiLevelType w:val="hybridMultilevel"/>
    <w:tmpl w:val="4EF22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EA01CF"/>
    <w:multiLevelType w:val="hybridMultilevel"/>
    <w:tmpl w:val="46488F88"/>
    <w:lvl w:ilvl="0" w:tplc="7B4EBD7E">
      <w:start w:val="1"/>
      <w:numFmt w:val="lowerLetter"/>
      <w:lvlText w:val="%1."/>
      <w:lvlJc w:val="left"/>
      <w:pPr>
        <w:ind w:left="-1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1">
    <w:nsid w:val="4D296A56"/>
    <w:multiLevelType w:val="hybridMultilevel"/>
    <w:tmpl w:val="25FA5BAA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C77EAA"/>
    <w:multiLevelType w:val="hybridMultilevel"/>
    <w:tmpl w:val="1B70E12A"/>
    <w:lvl w:ilvl="0" w:tplc="00010409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23">
    <w:nsid w:val="5EA932AF"/>
    <w:multiLevelType w:val="hybridMultilevel"/>
    <w:tmpl w:val="5B761F38"/>
    <w:lvl w:ilvl="0" w:tplc="00010409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FE4011F"/>
    <w:multiLevelType w:val="hybridMultilevel"/>
    <w:tmpl w:val="21841E6A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5">
    <w:nsid w:val="626B7513"/>
    <w:multiLevelType w:val="hybridMultilevel"/>
    <w:tmpl w:val="CC0A29B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D948B5"/>
    <w:multiLevelType w:val="hybridMultilevel"/>
    <w:tmpl w:val="F37A38B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2B19BD"/>
    <w:multiLevelType w:val="hybridMultilevel"/>
    <w:tmpl w:val="58C043A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B81454"/>
    <w:multiLevelType w:val="hybridMultilevel"/>
    <w:tmpl w:val="09625D5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142EC5"/>
    <w:multiLevelType w:val="hybridMultilevel"/>
    <w:tmpl w:val="99A4C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28"/>
  </w:num>
  <w:num w:numId="6">
    <w:abstractNumId w:val="12"/>
  </w:num>
  <w:num w:numId="7">
    <w:abstractNumId w:val="4"/>
  </w:num>
  <w:num w:numId="8">
    <w:abstractNumId w:val="8"/>
  </w:num>
  <w:num w:numId="9">
    <w:abstractNumId w:val="3"/>
  </w:num>
  <w:num w:numId="10">
    <w:abstractNumId w:val="27"/>
  </w:num>
  <w:num w:numId="11">
    <w:abstractNumId w:val="17"/>
  </w:num>
  <w:num w:numId="12">
    <w:abstractNumId w:val="6"/>
  </w:num>
  <w:num w:numId="13">
    <w:abstractNumId w:val="15"/>
  </w:num>
  <w:num w:numId="14">
    <w:abstractNumId w:val="5"/>
  </w:num>
  <w:num w:numId="15">
    <w:abstractNumId w:val="9"/>
  </w:num>
  <w:num w:numId="16">
    <w:abstractNumId w:val="22"/>
  </w:num>
  <w:num w:numId="17">
    <w:abstractNumId w:val="23"/>
  </w:num>
  <w:num w:numId="18">
    <w:abstractNumId w:val="7"/>
  </w:num>
  <w:num w:numId="19">
    <w:abstractNumId w:val="21"/>
  </w:num>
  <w:num w:numId="20">
    <w:abstractNumId w:val="18"/>
  </w:num>
  <w:num w:numId="21">
    <w:abstractNumId w:val="26"/>
  </w:num>
  <w:num w:numId="22">
    <w:abstractNumId w:val="25"/>
  </w:num>
  <w:num w:numId="23">
    <w:abstractNumId w:val="13"/>
  </w:num>
  <w:num w:numId="24">
    <w:abstractNumId w:val="20"/>
  </w:num>
  <w:num w:numId="25">
    <w:abstractNumId w:val="11"/>
  </w:num>
  <w:num w:numId="26">
    <w:abstractNumId w:val="19"/>
  </w:num>
  <w:num w:numId="27">
    <w:abstractNumId w:val="10"/>
  </w:num>
  <w:num w:numId="28">
    <w:abstractNumId w:val="16"/>
  </w:num>
  <w:num w:numId="29">
    <w:abstractNumId w:val="29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01"/>
    <w:rsid w:val="0005797E"/>
    <w:rsid w:val="00073EDA"/>
    <w:rsid w:val="00087C8A"/>
    <w:rsid w:val="00095317"/>
    <w:rsid w:val="000F6F13"/>
    <w:rsid w:val="0014004B"/>
    <w:rsid w:val="00170B7C"/>
    <w:rsid w:val="001758FB"/>
    <w:rsid w:val="001B00E3"/>
    <w:rsid w:val="001E0EEC"/>
    <w:rsid w:val="00215174"/>
    <w:rsid w:val="00234863"/>
    <w:rsid w:val="00245EC6"/>
    <w:rsid w:val="0031354E"/>
    <w:rsid w:val="00373CC8"/>
    <w:rsid w:val="003B68E2"/>
    <w:rsid w:val="003D23E2"/>
    <w:rsid w:val="003F62C2"/>
    <w:rsid w:val="0040014A"/>
    <w:rsid w:val="0040336C"/>
    <w:rsid w:val="00492F04"/>
    <w:rsid w:val="0049795E"/>
    <w:rsid w:val="00497EE3"/>
    <w:rsid w:val="004C5DDD"/>
    <w:rsid w:val="005F0B15"/>
    <w:rsid w:val="00670F01"/>
    <w:rsid w:val="006943B5"/>
    <w:rsid w:val="006A794E"/>
    <w:rsid w:val="006F023D"/>
    <w:rsid w:val="00714DB1"/>
    <w:rsid w:val="007203DE"/>
    <w:rsid w:val="00721A6C"/>
    <w:rsid w:val="00746121"/>
    <w:rsid w:val="00774995"/>
    <w:rsid w:val="00774F77"/>
    <w:rsid w:val="00833661"/>
    <w:rsid w:val="00862712"/>
    <w:rsid w:val="00871F84"/>
    <w:rsid w:val="008739BB"/>
    <w:rsid w:val="00877289"/>
    <w:rsid w:val="008C4BA0"/>
    <w:rsid w:val="009071AC"/>
    <w:rsid w:val="00951089"/>
    <w:rsid w:val="009B59A4"/>
    <w:rsid w:val="009B5E78"/>
    <w:rsid w:val="009B7F00"/>
    <w:rsid w:val="00A121B2"/>
    <w:rsid w:val="00A302ED"/>
    <w:rsid w:val="00A34EA8"/>
    <w:rsid w:val="00A657DD"/>
    <w:rsid w:val="00A92AF2"/>
    <w:rsid w:val="00AB6530"/>
    <w:rsid w:val="00AE3133"/>
    <w:rsid w:val="00B03914"/>
    <w:rsid w:val="00B212A4"/>
    <w:rsid w:val="00C40B47"/>
    <w:rsid w:val="00C572F6"/>
    <w:rsid w:val="00C65D85"/>
    <w:rsid w:val="00CC1589"/>
    <w:rsid w:val="00CC2EB4"/>
    <w:rsid w:val="00CD57D0"/>
    <w:rsid w:val="00CE29CE"/>
    <w:rsid w:val="00D73B0F"/>
    <w:rsid w:val="00DA5E66"/>
    <w:rsid w:val="00DB592B"/>
    <w:rsid w:val="00DD6D19"/>
    <w:rsid w:val="00DE4328"/>
    <w:rsid w:val="00DF5534"/>
    <w:rsid w:val="00E03C44"/>
    <w:rsid w:val="00E23CD0"/>
    <w:rsid w:val="00E67B8B"/>
    <w:rsid w:val="00F068DA"/>
    <w:rsid w:val="00F2407B"/>
    <w:rsid w:val="00F3208F"/>
    <w:rsid w:val="00FA6369"/>
    <w:rsid w:val="00FC3024"/>
    <w:rsid w:val="00FD71B4"/>
    <w:rsid w:val="00FF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91FBC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Chalkboard" w:hAnsi="Chalkboard"/>
    </w:rPr>
  </w:style>
  <w:style w:type="character" w:customStyle="1" w:styleId="WW8Num13z0">
    <w:name w:val="WW8Num13z0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sz w:val="28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yperlink">
    <w:name w:val="Hyperlink"/>
    <w:rPr>
      <w:noProof w:val="0"/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9z0">
    <w:name w:val="WW8Num9z0"/>
    <w:rPr>
      <w:rFonts w:ascii="Times New Roman" w:hAnsi="Times New Roman" w:cs="Times New Roman"/>
      <w:b w:val="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670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440A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8F"/>
    <w:rPr>
      <w:rFonts w:ascii="Lucida Grande" w:hAnsi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DD6D19"/>
    <w:pPr>
      <w:widowControl/>
      <w:suppressAutoHyphens w:val="0"/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Chalkboard" w:hAnsi="Chalkboard"/>
    </w:rPr>
  </w:style>
  <w:style w:type="character" w:customStyle="1" w:styleId="WW8Num13z0">
    <w:name w:val="WW8Num13z0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sz w:val="28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yperlink">
    <w:name w:val="Hyperlink"/>
    <w:rPr>
      <w:noProof w:val="0"/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9z0">
    <w:name w:val="WW8Num9z0"/>
    <w:rPr>
      <w:rFonts w:ascii="Times New Roman" w:hAnsi="Times New Roman" w:cs="Times New Roman"/>
      <w:b w:val="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670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440A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8F"/>
    <w:rPr>
      <w:rFonts w:ascii="Lucida Grande" w:hAnsi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DD6D19"/>
    <w:pPr>
      <w:widowControl/>
      <w:suppressAutoHyphens w:val="0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41423E-90E2-2F42-91F9-A529FEBE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</Words>
  <Characters>43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</CharactersWithSpaces>
  <SharedDoc>false</SharedDoc>
  <HLinks>
    <vt:vector size="6" baseType="variant">
      <vt:variant>
        <vt:i4>5701725</vt:i4>
      </vt:variant>
      <vt:variant>
        <vt:i4>3381</vt:i4>
      </vt:variant>
      <vt:variant>
        <vt:i4>1025</vt:i4>
      </vt:variant>
      <vt:variant>
        <vt:i4>1</vt:i4>
      </vt:variant>
      <vt:variant>
        <vt:lpwstr>AA049755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Stephen Moran</dc:creator>
  <cp:keywords/>
  <dc:description/>
  <cp:lastModifiedBy>Stephen Moran</cp:lastModifiedBy>
  <cp:revision>2</cp:revision>
  <cp:lastPrinted>2011-10-27T01:06:00Z</cp:lastPrinted>
  <dcterms:created xsi:type="dcterms:W3CDTF">2011-11-03T04:37:00Z</dcterms:created>
  <dcterms:modified xsi:type="dcterms:W3CDTF">2011-11-03T04:37:00Z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-813453555</vt:i4>
  </property>
  <property fmtid="{D5CDD505-2E9C-101B-9397-08002B2CF9AE}" pid="3" name="_AuthorEmail">
    <vt:lpwstr>tts@ihug.co.nz</vt:lpwstr>
  </property>
  <property fmtid="{D5CDD505-2E9C-101B-9397-08002B2CF9AE}" pid="4" name="_AuthorEmailDisplayName">
    <vt:lpwstr>TTS Ltd</vt:lpwstr>
  </property>
  <property fmtid="{D5CDD505-2E9C-101B-9397-08002B2CF9AE}" pid="5" name="_EmailSubject">
    <vt:lpwstr>Connor's homework</vt:lpwstr>
  </property>
</Properties>
</file>